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0D2B257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1080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A3AE7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7DAA513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633DF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A3AE7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633DF2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>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48F0FA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5A3AE7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</w:t>
      </w:r>
      <w:bookmarkStart w:id="1" w:name="_GoBack"/>
      <w:bookmarkEnd w:id="1"/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0259CA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5B55715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025BE1CD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FA977" w14:textId="77777777" w:rsidR="00A6364B" w:rsidRDefault="00A6364B" w:rsidP="0087691B">
      <w:pPr>
        <w:spacing w:after="0" w:line="240" w:lineRule="auto"/>
      </w:pPr>
      <w:r>
        <w:separator/>
      </w:r>
    </w:p>
  </w:endnote>
  <w:endnote w:type="continuationSeparator" w:id="0">
    <w:p w14:paraId="3CE60A7C" w14:textId="77777777" w:rsidR="00A6364B" w:rsidRDefault="00A6364B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B9D10" w14:textId="77777777" w:rsidR="00A6364B" w:rsidRDefault="00A6364B" w:rsidP="0087691B">
      <w:pPr>
        <w:spacing w:after="0" w:line="240" w:lineRule="auto"/>
      </w:pPr>
      <w:r>
        <w:separator/>
      </w:r>
    </w:p>
  </w:footnote>
  <w:footnote w:type="continuationSeparator" w:id="0">
    <w:p w14:paraId="73270CB2" w14:textId="77777777" w:rsidR="00A6364B" w:rsidRDefault="00A6364B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2B0F2A"/>
    <w:rsid w:val="003333C7"/>
    <w:rsid w:val="00413C62"/>
    <w:rsid w:val="004464B6"/>
    <w:rsid w:val="004814DE"/>
    <w:rsid w:val="00482DEC"/>
    <w:rsid w:val="00517325"/>
    <w:rsid w:val="005512A2"/>
    <w:rsid w:val="00595BC5"/>
    <w:rsid w:val="005A3AE7"/>
    <w:rsid w:val="005D1174"/>
    <w:rsid w:val="005D3DAF"/>
    <w:rsid w:val="005E181E"/>
    <w:rsid w:val="00603997"/>
    <w:rsid w:val="00633DF2"/>
    <w:rsid w:val="006817C9"/>
    <w:rsid w:val="006C6DB3"/>
    <w:rsid w:val="006D77CF"/>
    <w:rsid w:val="006F34B6"/>
    <w:rsid w:val="00710800"/>
    <w:rsid w:val="0087691B"/>
    <w:rsid w:val="008A6510"/>
    <w:rsid w:val="008F6B13"/>
    <w:rsid w:val="00942268"/>
    <w:rsid w:val="009428C1"/>
    <w:rsid w:val="00991D95"/>
    <w:rsid w:val="009A0D67"/>
    <w:rsid w:val="009B457C"/>
    <w:rsid w:val="009C639B"/>
    <w:rsid w:val="00A05157"/>
    <w:rsid w:val="00A303B7"/>
    <w:rsid w:val="00A6364B"/>
    <w:rsid w:val="00A8173C"/>
    <w:rsid w:val="00AA7F94"/>
    <w:rsid w:val="00AB6412"/>
    <w:rsid w:val="00AE41E0"/>
    <w:rsid w:val="00B121E0"/>
    <w:rsid w:val="00B1604D"/>
    <w:rsid w:val="00B4395C"/>
    <w:rsid w:val="00BB4F71"/>
    <w:rsid w:val="00BF5AC2"/>
    <w:rsid w:val="00C0703D"/>
    <w:rsid w:val="00C35570"/>
    <w:rsid w:val="00C91F92"/>
    <w:rsid w:val="00CB753F"/>
    <w:rsid w:val="00D21395"/>
    <w:rsid w:val="00D35E60"/>
    <w:rsid w:val="00D5078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2462E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2025-07-22T06:44:00Z</dcterms:modified>
  <cp:revision>13</cp:revision>
</cp:coreProperties>
</file>